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678E3B5" w:rsidR="006A48A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BC0EE2">
        <w:rPr>
          <w:rFonts w:ascii="Arial" w:eastAsiaTheme="minorHAnsi" w:hAnsi="Arial" w:cs="Arial"/>
          <w:sz w:val="22"/>
          <w:szCs w:val="22"/>
          <w:lang w:val="pl-PL"/>
        </w:rPr>
        <w:t>2)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C8992B8" w14:textId="77777777" w:rsidR="009B2A06" w:rsidRDefault="009B2A06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079609" w14:textId="3A313217" w:rsidR="006A48AF" w:rsidRPr="009B2A06" w:rsidRDefault="009B2A06" w:rsidP="009B2A06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1 134R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Narodowa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Piechoty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Babule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 km 5+539</w:t>
      </w:r>
      <w:r w:rsidR="00CB79E0">
        <w:rPr>
          <w:rFonts w:ascii="Arial" w:hAnsi="Arial" w:cs="Arial"/>
          <w:b/>
          <w:bCs/>
          <w:sz w:val="22"/>
          <w:szCs w:val="22"/>
        </w:rPr>
        <w:t>;</w:t>
      </w:r>
      <w:bookmarkStart w:id="0" w:name="_GoBack"/>
      <w:bookmarkEnd w:id="0"/>
    </w:p>
    <w:p w14:paraId="53FF8588" w14:textId="77777777" w:rsidR="009B2A06" w:rsidRDefault="006A0A40" w:rsidP="00143A31">
      <w:pPr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</w:p>
    <w:p w14:paraId="261366E9" w14:textId="516CBF9B" w:rsidR="004F6ADF" w:rsidRPr="00931F4D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37E73" w14:textId="77777777" w:rsidR="00DF3062" w:rsidRDefault="00DF3062" w:rsidP="00AC1A4B">
      <w:r>
        <w:separator/>
      </w:r>
    </w:p>
  </w:endnote>
  <w:endnote w:type="continuationSeparator" w:id="0">
    <w:p w14:paraId="1E1961FD" w14:textId="77777777" w:rsidR="00DF3062" w:rsidRDefault="00DF306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B79E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B79E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C7C3E" w14:textId="77777777" w:rsidR="00DF3062" w:rsidRDefault="00DF3062" w:rsidP="00AC1A4B">
      <w:r>
        <w:separator/>
      </w:r>
    </w:p>
  </w:footnote>
  <w:footnote w:type="continuationSeparator" w:id="0">
    <w:p w14:paraId="22153FF2" w14:textId="77777777" w:rsidR="00DF3062" w:rsidRDefault="00DF306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8288" w14:textId="7A582C2C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C17DE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4FE1BED5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C395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B79E0">
      <w:rPr>
        <w:rFonts w:ascii="Calibri" w:hAnsi="Calibri"/>
        <w:b/>
        <w:bCs/>
        <w:color w:val="4F81BD"/>
        <w:sz w:val="18"/>
        <w:szCs w:val="18"/>
        <w:lang w:val="pl-PL" w:eastAsia="ar-SA"/>
      </w:rPr>
      <w:t>54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B2A06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944E5F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7173"/>
    <w:rsid w:val="0045421E"/>
    <w:rsid w:val="004572A4"/>
    <w:rsid w:val="00457BE6"/>
    <w:rsid w:val="00460775"/>
    <w:rsid w:val="0046273F"/>
    <w:rsid w:val="00467719"/>
    <w:rsid w:val="00470AE3"/>
    <w:rsid w:val="00472680"/>
    <w:rsid w:val="004726E7"/>
    <w:rsid w:val="00474A25"/>
    <w:rsid w:val="004814D7"/>
    <w:rsid w:val="004818B6"/>
    <w:rsid w:val="004862BF"/>
    <w:rsid w:val="0049194D"/>
    <w:rsid w:val="0049252C"/>
    <w:rsid w:val="00492BB6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7871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17065"/>
    <w:rsid w:val="00822EFD"/>
    <w:rsid w:val="00835948"/>
    <w:rsid w:val="008365BB"/>
    <w:rsid w:val="008415CB"/>
    <w:rsid w:val="0084215F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C3951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4E5F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2A06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217D"/>
    <w:rsid w:val="00B86934"/>
    <w:rsid w:val="00B94DE2"/>
    <w:rsid w:val="00BA0CA8"/>
    <w:rsid w:val="00BA5221"/>
    <w:rsid w:val="00BA6D6F"/>
    <w:rsid w:val="00BA6EA5"/>
    <w:rsid w:val="00BB6FF9"/>
    <w:rsid w:val="00BC0EE2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7DEE"/>
    <w:rsid w:val="00C21EFC"/>
    <w:rsid w:val="00C24ED3"/>
    <w:rsid w:val="00C3247D"/>
    <w:rsid w:val="00C33CB9"/>
    <w:rsid w:val="00C34D98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9E0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3062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E91D1-9FDF-4138-B2B0-D6612F12C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16</cp:revision>
  <cp:lastPrinted>2021-01-22T11:33:00Z</cp:lastPrinted>
  <dcterms:created xsi:type="dcterms:W3CDTF">2021-02-17T13:20:00Z</dcterms:created>
  <dcterms:modified xsi:type="dcterms:W3CDTF">2022-07-18T09:52:00Z</dcterms:modified>
</cp:coreProperties>
</file>